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ACA" w:rsidP="008E6730" w:rsidRDefault="00697ACA" w14:paraId="5F91A664" w14:textId="77777777">
      <w:pPr>
        <w:tabs>
          <w:tab w:val="left" w:pos="6663"/>
        </w:tabs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Warszawa, </w:t>
      </w: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AktualnaData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2021-01-15</w:t>
      </w:r>
      <w:r>
        <w:rPr>
          <w:rFonts w:asciiTheme="minorHAnsi" w:hAnsiTheme="minorHAnsi" w:cstheme="minorHAnsi"/>
        </w:rPr>
        <w:fldChar w:fldCharType="end"/>
      </w:r>
    </w:p>
    <w:p w:rsidR="00697ACA" w:rsidP="008E6730" w:rsidRDefault="00697ACA" w14:paraId="71A93F37" w14:textId="77777777">
      <w:pPr>
        <w:tabs>
          <w:tab w:val="left" w:pos="8775"/>
        </w:tabs>
        <w:spacing w:before="280"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ZnakSprawy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WWP.070.4.2020</w:t>
      </w:r>
      <w:r>
        <w:rPr>
          <w:rFonts w:asciiTheme="minorHAnsi" w:hAnsiTheme="minorHAnsi" w:cstheme="minorHAnsi"/>
        </w:rPr>
        <w:fldChar w:fldCharType="end"/>
      </w:r>
    </w:p>
    <w:p w:rsidR="00697ACA" w:rsidP="008E6730" w:rsidRDefault="00697ACA" w14:paraId="04EB089C" w14:textId="77777777">
      <w:pPr>
        <w:tabs>
          <w:tab w:val="left" w:pos="5670"/>
        </w:tabs>
        <w:spacing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UNPPisma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2021-00934</w:t>
      </w:r>
      <w:r>
        <w:rPr>
          <w:rFonts w:asciiTheme="minorHAnsi" w:hAnsiTheme="minorHAnsi" w:cstheme="minorHAnsi"/>
        </w:rPr>
        <w:fldChar w:fldCharType="end"/>
      </w:r>
    </w:p>
    <w:p w:rsidR="001D2F78" w:rsidP="001D2F78" w:rsidRDefault="001D2F78" w14:paraId="19873C85" w14:textId="77777777">
      <w:pPr>
        <w:spacing w:before="680" w:after="0" w:line="276" w:lineRule="auto"/>
        <w:ind w:left="5529"/>
        <w:jc w:val="both"/>
        <w:rPr>
          <w:b/>
        </w:rPr>
      </w:pPr>
      <w:r>
        <w:rPr>
          <w:b/>
        </w:rPr>
        <w:t>Pan</w:t>
      </w:r>
    </w:p>
    <w:p w:rsidR="001D2F78" w:rsidP="001D2F78" w:rsidRDefault="001D2F78" w14:paraId="74298551" w14:textId="77777777">
      <w:pPr>
        <w:spacing w:after="0" w:line="276" w:lineRule="auto"/>
        <w:ind w:left="5529"/>
        <w:jc w:val="both"/>
        <w:rPr>
          <w:b/>
        </w:rPr>
      </w:pPr>
      <w:r>
        <w:rPr>
          <w:b/>
        </w:rPr>
        <w:t>Jacek Paziewski</w:t>
      </w:r>
    </w:p>
    <w:p w:rsidR="001D2F78" w:rsidP="001D2F78" w:rsidRDefault="001D2F78" w14:paraId="77EC6DCE" w14:textId="77777777">
      <w:pPr>
        <w:spacing w:after="0" w:line="276" w:lineRule="auto"/>
        <w:ind w:left="5529"/>
        <w:jc w:val="both"/>
        <w:rPr>
          <w:b/>
        </w:rPr>
      </w:pPr>
      <w:r>
        <w:rPr>
          <w:b/>
        </w:rPr>
        <w:t xml:space="preserve">Sekretarz Komitetu Rady </w:t>
      </w:r>
    </w:p>
    <w:p w:rsidR="001D2F78" w:rsidP="001D2F78" w:rsidRDefault="001D2F78" w14:paraId="443D81EE" w14:textId="77777777">
      <w:pPr>
        <w:spacing w:after="0" w:line="276" w:lineRule="auto"/>
        <w:ind w:left="5529"/>
        <w:jc w:val="both"/>
        <w:rPr>
          <w:b/>
        </w:rPr>
      </w:pPr>
      <w:r>
        <w:rPr>
          <w:b/>
        </w:rPr>
        <w:t xml:space="preserve">Ministrów ds. Cyfryzacji </w:t>
      </w:r>
    </w:p>
    <w:p w:rsidR="001D2F78" w:rsidP="001D2F78" w:rsidRDefault="001D2F78" w14:paraId="06AE5850" w14:textId="77777777">
      <w:pPr>
        <w:spacing w:after="0" w:line="276" w:lineRule="auto"/>
        <w:ind w:left="5529"/>
        <w:jc w:val="both"/>
        <w:rPr>
          <w:b/>
        </w:rPr>
      </w:pPr>
      <w:r>
        <w:rPr>
          <w:b/>
        </w:rPr>
        <w:t xml:space="preserve">Komitet Rady Ministrów ds. Cyfryzacji </w:t>
      </w:r>
    </w:p>
    <w:p w:rsidR="001D2F78" w:rsidP="001D2F78" w:rsidRDefault="001D2F78" w14:paraId="697EA829" w14:textId="77777777">
      <w:pPr>
        <w:spacing w:after="0" w:line="276" w:lineRule="auto"/>
        <w:ind w:left="5529"/>
        <w:jc w:val="both"/>
        <w:rPr>
          <w:b/>
        </w:rPr>
      </w:pPr>
    </w:p>
    <w:p w:rsidR="001D2F78" w:rsidP="001D2F78" w:rsidRDefault="001D2F78" w14:paraId="3B062874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="001D2F78" w:rsidP="001D2F78" w:rsidRDefault="001D2F78" w14:paraId="764AB1C5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 xml:space="preserve">Szanowny Panie Dyrektorze, </w:t>
      </w:r>
    </w:p>
    <w:p w:rsidR="001D2F78" w:rsidP="001D2F78" w:rsidRDefault="001D2F78" w14:paraId="2A92C549" w14:textId="12F651A5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Centrum e- Zdrowia (CeZ) przedkłada do opinii Komitetu Rady Ministrów do spraw Cyfryzacji Raport z postępu rzeczowo-finansowego projektu informatycznego za I</w:t>
      </w:r>
      <w:r>
        <w:rPr>
          <w:rFonts w:asciiTheme="minorHAnsi" w:hAnsiTheme="minorHAnsi" w:cstheme="minorHAnsi"/>
        </w:rPr>
        <w:t>V</w:t>
      </w:r>
      <w:r>
        <w:rPr>
          <w:rFonts w:asciiTheme="minorHAnsi" w:hAnsiTheme="minorHAnsi" w:cstheme="minorHAnsi"/>
        </w:rPr>
        <w:t xml:space="preserve"> kwartał 2020 roku dotyczący </w:t>
      </w:r>
      <w:r>
        <w:rPr>
          <w:rFonts w:asciiTheme="minorHAnsi" w:hAnsiTheme="minorHAnsi" w:cstheme="minorHAnsi"/>
          <w:b/>
          <w:bCs/>
          <w:i/>
          <w:iCs/>
        </w:rPr>
        <w:t>Projektu pn.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b/>
          <w:bCs/>
          <w:i/>
          <w:iCs/>
          <w:color w:val="000000" w:themeColor="text1"/>
        </w:rPr>
        <w:t>System Monitorowania Kształcenia Pracowników Medycznych – SMK</w:t>
      </w:r>
      <w:r>
        <w:rPr>
          <w:rFonts w:asciiTheme="minorHAnsi" w:hAnsiTheme="minorHAnsi" w:cstheme="minorHAnsi"/>
          <w:b/>
          <w:bCs/>
          <w:i/>
          <w:iCs/>
        </w:rPr>
        <w:t>.</w:t>
      </w:r>
    </w:p>
    <w:p w:rsidR="001D2F78" w:rsidP="001D2F78" w:rsidRDefault="001D2F78" w14:paraId="5BA73897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="001D2F78" w:rsidP="001D2F78" w:rsidRDefault="001D2F78" w14:paraId="3932E61A" w14:textId="77777777">
      <w:pPr>
        <w:tabs>
          <w:tab w:val="left" w:pos="6585"/>
        </w:tabs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Załącznik:</w:t>
      </w:r>
      <w:r>
        <w:rPr>
          <w:rFonts w:asciiTheme="minorHAnsi" w:hAnsiTheme="minorHAnsi" w:cstheme="minorHAnsi"/>
        </w:rPr>
        <w:t xml:space="preserve"> </w:t>
      </w:r>
    </w:p>
    <w:p w:rsidR="001D2F78" w:rsidP="001D2F78" w:rsidRDefault="001D2F78" w14:paraId="70B246D6" w14:textId="556908A9">
      <w:pPr>
        <w:tabs>
          <w:tab w:val="left" w:pos="6585"/>
        </w:tabs>
        <w:spacing w:after="0" w:line="276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Raport za I</w:t>
      </w:r>
      <w:r>
        <w:rPr>
          <w:rFonts w:asciiTheme="minorHAnsi" w:hAnsiTheme="minorHAnsi" w:cstheme="minorHAnsi"/>
        </w:rPr>
        <w:t xml:space="preserve">V </w:t>
      </w:r>
      <w:r>
        <w:rPr>
          <w:rFonts w:asciiTheme="minorHAnsi" w:hAnsiTheme="minorHAnsi" w:cstheme="minorHAnsi"/>
        </w:rPr>
        <w:t xml:space="preserve">kwartał 2020 z postępu rzeczowo-finansowego Projektu SMK. </w:t>
      </w:r>
    </w:p>
    <w:p w:rsidR="001D2F78" w:rsidP="001D2F78" w:rsidRDefault="001D2F78" w14:paraId="02548651" w14:textId="77777777">
      <w:pPr>
        <w:spacing w:after="0" w:line="276" w:lineRule="auto"/>
        <w:ind w:left="5245"/>
        <w:jc w:val="both"/>
        <w:rPr>
          <w:rFonts w:asciiTheme="minorHAnsi" w:hAnsiTheme="minorHAnsi" w:cstheme="minorHAnsi"/>
        </w:rPr>
      </w:pPr>
    </w:p>
    <w:p w:rsidR="001D2F78" w:rsidP="001D2F78" w:rsidRDefault="001D2F78" w14:paraId="7FB18D97" w14:textId="77777777">
      <w:pPr>
        <w:spacing w:after="0" w:line="276" w:lineRule="auto"/>
        <w:ind w:left="5245"/>
        <w:jc w:val="both"/>
        <w:rPr>
          <w:rFonts w:asciiTheme="minorHAnsi" w:hAnsiTheme="minorHAnsi" w:cstheme="minorHAnsi"/>
        </w:rPr>
      </w:pPr>
    </w:p>
    <w:p w:rsidR="001D2F78" w:rsidP="001D2F78" w:rsidRDefault="001D2F78" w14:paraId="5991D497" w14:textId="77777777">
      <w:pPr>
        <w:spacing w:after="0" w:line="276" w:lineRule="auto"/>
        <w:ind w:left="5245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                     Z poważaniem,</w:t>
      </w:r>
    </w:p>
    <w:p w:rsidR="001D2F78" w:rsidP="001D2F78" w:rsidRDefault="001D2F78" w14:paraId="4A9583A4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="001D2F78" w:rsidP="001D2F78" w:rsidRDefault="001D2F78" w14:paraId="64E7FBCC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Dyrektor Pionu Architektury i Usług</w:t>
      </w:r>
    </w:p>
    <w:p w:rsidR="001D2F78" w:rsidP="001D2F78" w:rsidRDefault="001D2F78" w14:paraId="32B3BD6B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e-Zdrowia</w:t>
      </w:r>
    </w:p>
    <w:p w:rsidR="001D2F78" w:rsidP="001D2F78" w:rsidRDefault="001D2F78" w14:paraId="34767276" w14:textId="77777777">
      <w:pPr>
        <w:spacing w:after="0" w:line="276" w:lineRule="auto"/>
        <w:ind w:left="5245" w:right="567"/>
        <w:jc w:val="both"/>
        <w:rPr>
          <w:rFonts w:asciiTheme="minorHAnsi" w:hAnsiTheme="minorHAnsi" w:cstheme="minorHAnsi"/>
          <w:i/>
          <w:sz w:val="24"/>
          <w:szCs w:val="24"/>
        </w:rPr>
      </w:pPr>
    </w:p>
    <w:p w:rsidR="001D2F78" w:rsidP="001D2F78" w:rsidRDefault="001D2F78" w14:paraId="3F11E25F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(-) Wiktor Rynowiecki</w:t>
      </w:r>
    </w:p>
    <w:p w:rsidR="001D2F78" w:rsidP="001D2F78" w:rsidRDefault="001D2F78" w14:paraId="2C26379F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</w:p>
    <w:p w:rsidR="001D2F78" w:rsidP="001D2F78" w:rsidRDefault="001D2F78" w14:paraId="513091D2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</w:p>
    <w:p w:rsidR="001D2F78" w:rsidP="001D2F78" w:rsidRDefault="001D2F78" w14:paraId="4F5714EE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</w:p>
    <w:p w:rsidR="001D2F78" w:rsidP="001D2F78" w:rsidRDefault="001D2F78" w14:paraId="5ACAE106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</w:p>
    <w:p w:rsidR="001D2F78" w:rsidP="001D2F78" w:rsidRDefault="001D2F78" w14:paraId="342798F8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  <w:u w:val="single"/>
        </w:rPr>
      </w:pPr>
    </w:p>
    <w:p w:rsidR="001D2F78" w:rsidP="001D2F78" w:rsidRDefault="001D2F78" w14:paraId="35BF27EF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Do wiadomości:</w:t>
      </w:r>
      <w:r>
        <w:rPr>
          <w:rFonts w:asciiTheme="minorHAnsi" w:hAnsiTheme="minorHAnsi" w:cstheme="minorHAnsi"/>
        </w:rPr>
        <w:t xml:space="preserve"> </w:t>
      </w:r>
    </w:p>
    <w:p w:rsidR="001D2F78" w:rsidP="001D2F78" w:rsidRDefault="001D2F78" w14:paraId="6E242A3F" w14:textId="14528AD0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Pani Anna Potrzebowska, Zastępca Dyrektora Departamentu Systemu Zdrowia, M</w:t>
      </w:r>
      <w:r>
        <w:rPr>
          <w:rFonts w:asciiTheme="minorHAnsi" w:hAnsiTheme="minorHAnsi" w:cstheme="minorHAnsi"/>
        </w:rPr>
        <w:t>Z,</w:t>
      </w:r>
    </w:p>
    <w:p w:rsidR="001F1AA5" w:rsidP="008E6730" w:rsidRDefault="001D2F78" w14:paraId="384A8A4B" w14:textId="467A5153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Pani Małgorzata Zadorożna, Dyrektor Departamentu Rozwoju Kadr Medycznych, MZ</w:t>
      </w:r>
      <w:bookmarkStart w:name="_GoBack" w:id="0"/>
      <w:bookmarkEnd w:id="0"/>
      <w:r>
        <w:rPr>
          <w:rFonts w:asciiTheme="minorHAnsi" w:hAnsiTheme="minorHAnsi" w:cstheme="minorHAnsi"/>
        </w:rPr>
        <w:t>.</w:t>
      </w:r>
    </w:p>
    <w:p w:rsidR="001F1AA5" w:rsidP="008E6730" w:rsidRDefault="001F1AA5" w14:paraId="58298037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="001F1AA5" w:rsidP="008E6730" w:rsidRDefault="001F1AA5" w14:paraId="6317A1B6" w14:textId="4AF68C5A">
      <w:pPr>
        <w:tabs>
          <w:tab w:val="left" w:pos="6585"/>
        </w:tabs>
        <w:spacing w:after="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Sporządził: </w:t>
      </w:r>
      <w:r>
        <w:rPr>
          <w:rFonts w:asciiTheme="minorHAnsi" w:hAnsiTheme="minorHAnsi" w:cstheme="minorHAnsi"/>
          <w:sz w:val="18"/>
          <w:szCs w:val="18"/>
        </w:rPr>
        <w:fldChar w:fldCharType="begin"/>
      </w:r>
      <w:r>
        <w:rPr>
          <w:rFonts w:asciiTheme="minorHAnsi" w:hAnsiTheme="minorHAnsi" w:cstheme="minorHAnsi"/>
          <w:sz w:val="18"/>
          <w:szCs w:val="18"/>
        </w:rPr>
        <w:instrText xml:space="preserve"> DOCPROPERTY  Autor  \* MERGEFORMAT </w:instrText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t>Kozicka Karolina</w:t>
      </w:r>
      <w:r>
        <w:rPr>
          <w:rFonts w:asciiTheme="minorHAnsi" w:hAnsiTheme="minorHAnsi" w:cstheme="minorHAnsi"/>
          <w:sz w:val="18"/>
          <w:szCs w:val="18"/>
        </w:rPr>
        <w:fldChar w:fldCharType="end"/>
      </w:r>
    </w:p>
    <w:sectPr w:rsidR="001F1AA5" w:rsidSect="004503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150AC" w14:textId="77777777" w:rsidR="008E0630" w:rsidRDefault="008E0630" w:rsidP="00876124">
      <w:pPr>
        <w:spacing w:after="0"/>
      </w:pPr>
      <w:r>
        <w:separator/>
      </w:r>
    </w:p>
  </w:endnote>
  <w:endnote w:type="continuationSeparator" w:id="0">
    <w:p w14:paraId="1A66C3EF" w14:textId="77777777" w:rsidR="008E0630" w:rsidRDefault="008E0630" w:rsidP="00876124">
      <w:pPr>
        <w:spacing w:after="0"/>
      </w:pPr>
      <w:r>
        <w:continuationSeparator/>
      </w:r>
    </w:p>
  </w:endnote>
  <w:endnote w:type="continuationNotice" w:id="1">
    <w:p w14:paraId="451EA8D5" w14:textId="77777777" w:rsidR="008E0630" w:rsidRDefault="008E063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7D5E2" w14:textId="77777777" w:rsidR="00D50463" w:rsidRDefault="00D504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3136345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48F32BAA" w14:textId="77777777" w:rsidR="00FD6EF4" w:rsidRPr="00350AB0" w:rsidRDefault="00A84840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2752" behindDoc="0" locked="0" layoutInCell="1" allowOverlap="1" wp14:anchorId="45798A52" wp14:editId="62BC4E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" name="Prostokąt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4C97E11F" id="Prostokąt 1" o:spid="_x0000_s1026" alt="&quot;&quot;" style="position:absolute;margin-left:0;margin-top:7.3pt;width:276.05pt;height:2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3776" behindDoc="0" locked="0" layoutInCell="1" allowOverlap="1" wp14:anchorId="6D157428" wp14:editId="6B16109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2" name="Prostokąt 2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14FA9C8C" id="Prostokąt 2" o:spid="_x0000_s1026" alt="&quot;&quot;" style="position:absolute;margin-left:274.7pt;margin-top:7.3pt;width:155.9pt;height:2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" fillcolor="#0b5daa" stroked="f" strokeweight="1pt"/>
              </w:pict>
            </mc:Fallback>
          </mc:AlternateContent>
        </w: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4800" behindDoc="0" locked="0" layoutInCell="1" allowOverlap="1" wp14:anchorId="4887B757" wp14:editId="199164E4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3" name="Grafika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1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33DEF632" w14:textId="3C450217" w:rsidR="00FD6EF4" w:rsidRPr="00DC37A4" w:rsidRDefault="00FD6EF4" w:rsidP="0045031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="00A84840" w:rsidRPr="00DC37A4">
      <w:rPr>
        <w:rFonts w:eastAsiaTheme="minorHAnsi" w:cs="Calibri"/>
        <w:sz w:val="16"/>
        <w:szCs w:val="16"/>
      </w:rPr>
      <w:t>+48 22 597-09-27</w:t>
    </w:r>
    <w:r w:rsidR="00A84840" w:rsidRPr="00DC37A4">
      <w:rPr>
        <w:rFonts w:eastAsiaTheme="minorHAnsi" w:cs="Calibri"/>
        <w:sz w:val="16"/>
        <w:szCs w:val="16"/>
      </w:rPr>
      <w:tab/>
    </w:r>
  </w:p>
  <w:p w14:paraId="0B97A30D" w14:textId="77777777" w:rsidR="00FD6EF4" w:rsidRPr="00DC37A4" w:rsidRDefault="00FD6EF4" w:rsidP="0045031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79D841F6" w:rsidR="00FD6EF4" w:rsidRPr="00450315" w:rsidRDefault="00FD6EF4" w:rsidP="00450315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79381471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2B1BF96" w14:textId="67B1D75F" w:rsidR="00FD6EF4" w:rsidRPr="00350AB0" w:rsidRDefault="00450315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18656" behindDoc="0" locked="0" layoutInCell="1" allowOverlap="1" wp14:anchorId="42014E54" wp14:editId="475FF18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29" name="Prostokąt 29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40376F53" id="Prostokąt 29" o:spid="_x0000_s1026" alt="&quot;&quot;" style="position:absolute;margin-left:0;margin-top:7.3pt;width:276.05pt;height:2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19680" behindDoc="0" locked="0" layoutInCell="1" allowOverlap="1" wp14:anchorId="3685D7DE" wp14:editId="46C1291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30" name="Prostokąt 3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151056D0" id="Prostokąt 30" o:spid="_x0000_s1026" alt="&quot;&quot;" style="position:absolute;margin-left:274.7pt;margin-top:7.3pt;width:155.9pt;height:2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" fillcolor="#0b5daa" stroked="f" strokeweight="1pt"/>
              </w:pict>
            </mc:Fallback>
          </mc:AlternateContent>
        </w:r>
        <w:r w:rsidR="00473D45"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6848" behindDoc="0" locked="0" layoutInCell="1" allowOverlap="1" wp14:anchorId="4970564A" wp14:editId="5AA7E6F7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85" name="Grafika 8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2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080FC858" w14:textId="4962E9CF" w:rsidR="00FD6EF4" w:rsidRPr="00DC37A4" w:rsidRDefault="00FD6EF4" w:rsidP="00473D4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60858C31" w14:textId="1EE5AED3" w:rsidR="00FD6EF4" w:rsidRPr="00DC37A4" w:rsidRDefault="00FD6EF4" w:rsidP="00473D4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B0A636D" w14:textId="6673AF84" w:rsidR="00FD6EF4" w:rsidRPr="00473D45" w:rsidRDefault="00FD6EF4" w:rsidP="003E255F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E2892" w14:textId="77777777" w:rsidR="008E0630" w:rsidRDefault="008E0630" w:rsidP="00876124">
      <w:pPr>
        <w:spacing w:after="0"/>
      </w:pPr>
      <w:r>
        <w:separator/>
      </w:r>
    </w:p>
  </w:footnote>
  <w:footnote w:type="continuationSeparator" w:id="0">
    <w:p w14:paraId="363EF44C" w14:textId="77777777" w:rsidR="008E0630" w:rsidRDefault="008E0630" w:rsidP="00876124">
      <w:pPr>
        <w:spacing w:after="0"/>
      </w:pPr>
      <w:r>
        <w:continuationSeparator/>
      </w:r>
    </w:p>
  </w:footnote>
  <w:footnote w:type="continuationNotice" w:id="1">
    <w:p w14:paraId="2735E55A" w14:textId="77777777" w:rsidR="008E0630" w:rsidRDefault="008E063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2F7F7" w14:textId="77777777" w:rsidR="00D50463" w:rsidRDefault="00D504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A76AA" w14:textId="77777777" w:rsidR="00D50463" w:rsidRDefault="00D504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38C5B" w14:textId="7EA28A86" w:rsidR="00FD6EF4" w:rsidRDefault="00FD6EF4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84" name="Obraz 8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start w:val="1"/>
      <w:numFmt w:val="upperLetter"/>
      <w:lvlText w:val="%3."/>
      <w:lvlJc w:val="left"/>
      <w:pPr>
        <w:tabs>
          <w:tab w:val="num" w:pos="0"/>
        </w:tabs>
      </w:pPr>
    </w:lvl>
    <w:lvl w:ilvl="3" w:tplc="FFFFFFFF">
      <w:start w:val="1"/>
      <w:numFmt w:val="lowerRoman"/>
      <w:lvlText w:val="%4."/>
      <w:lvlJc w:val="left"/>
      <w:pPr>
        <w:tabs>
          <w:tab w:val="num" w:pos="0"/>
        </w:tabs>
      </w:pPr>
    </w:lvl>
    <w:lvl w:ilvl="4" w:tplc="FFFFFFFF">
      <w:start w:val="1"/>
      <w:numFmt w:val="upperRoman"/>
      <w:lvlText w:val="%5."/>
      <w:lvlJc w:val="left"/>
      <w:pPr>
        <w:tabs>
          <w:tab w:val="num" w:pos="0"/>
        </w:tabs>
      </w:pPr>
    </w:lvl>
    <w:lvl w:ilvl="5" w:tplc="FFFFFFFF">
      <w:start w:val="1"/>
      <w:numFmt w:val="decimal"/>
      <w:lvlText w:val="%6."/>
      <w:lvlJc w:val="left"/>
      <w:pPr>
        <w:tabs>
          <w:tab w:val="num" w:pos="0"/>
        </w:tabs>
      </w:pPr>
    </w:lvl>
    <w:lvl w:ilvl="6" w:tplc="FFFFFFFF">
      <w:start w:val="1"/>
      <w:numFmt w:val="decimal"/>
      <w:lvlText w:val="%7."/>
      <w:lvlJc w:val="left"/>
      <w:pPr>
        <w:tabs>
          <w:tab w:val="num" w:pos="0"/>
        </w:tabs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BD76BE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8" w15:restartNumberingAfterBreak="0">
    <w:nsid w:val="1DB617D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9" w15:restartNumberingAfterBreak="0">
    <w:nsid w:val="25AF665F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0" w15:restartNumberingAfterBreak="0">
    <w:nsid w:val="29072A37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1" w15:restartNumberingAfterBreak="0">
    <w:nsid w:val="29C067D3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2" w15:restartNumberingAfterBreak="0">
    <w:nsid w:val="2C5021C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3" w15:restartNumberingAfterBreak="0">
    <w:nsid w:val="33366979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4" w15:restartNumberingAfterBreak="0">
    <w:nsid w:val="34EB5E23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5" w15:restartNumberingAfterBreak="0">
    <w:nsid w:val="39E07500"/>
    <w:multiLevelType w:val="hybridMultilevel"/>
    <w:tmpl w:val="E9A058E6"/>
    <w:lvl w:ilvl="0" w:tplc="503A56B2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842F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7" w15:restartNumberingAfterBreak="0">
    <w:nsid w:val="3B4F17D5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8" w15:restartNumberingAfterBreak="0">
    <w:nsid w:val="3EFC1A9A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9" w15:restartNumberingAfterBreak="0">
    <w:nsid w:val="3F3E6A85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0" w15:restartNumberingAfterBreak="0">
    <w:nsid w:val="401D5B7F"/>
    <w:multiLevelType w:val="singleLevel"/>
    <w:tmpl w:val="D02829D4"/>
    <w:lvl w:ilvl="0">
      <w:start w:val="1"/>
      <w:numFmt w:val="lowerLetter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1" w15:restartNumberingAfterBreak="0">
    <w:nsid w:val="4A49041F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2" w15:restartNumberingAfterBreak="0">
    <w:nsid w:val="54260997"/>
    <w:multiLevelType w:val="hybridMultilevel"/>
    <w:tmpl w:val="05561298"/>
    <w:lvl w:ilvl="0" w:tplc="486E055A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6885DD4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D36E4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4" w15:restartNumberingAfterBreak="0">
    <w:nsid w:val="61DA44E8"/>
    <w:multiLevelType w:val="singleLevel"/>
    <w:tmpl w:val="850ED882"/>
    <w:lvl w:ilvl="0">
      <w:start w:val="1"/>
      <w:numFmt w:val="decimal"/>
      <w:lvlText w:val="%1."/>
      <w:legacy w:legacy="1" w:legacySpace="0" w:legacyIndent="360"/>
      <w:lvlJc w:val="left"/>
      <w:rPr>
        <w:rFonts w:ascii="Calibri" w:hAnsi="Calibri" w:cs="Calibri" w:hint="default"/>
      </w:rPr>
    </w:lvl>
  </w:abstractNum>
  <w:abstractNum w:abstractNumId="25" w15:restartNumberingAfterBreak="0">
    <w:nsid w:val="70E66C08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6" w15:restartNumberingAfterBreak="0">
    <w:nsid w:val="72BA1A0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7" w15:restartNumberingAfterBreak="0">
    <w:nsid w:val="79D6642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8" w15:restartNumberingAfterBreak="0">
    <w:nsid w:val="7D7D76FC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num w:numId="1">
    <w:abstractNumId w:val="15"/>
  </w:num>
  <w:num w:numId="2">
    <w:abstractNumId w:val="22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13"/>
  </w:num>
  <w:num w:numId="12">
    <w:abstractNumId w:val="14"/>
  </w:num>
  <w:num w:numId="13">
    <w:abstractNumId w:val="26"/>
  </w:num>
  <w:num w:numId="14">
    <w:abstractNumId w:val="9"/>
  </w:num>
  <w:num w:numId="15">
    <w:abstractNumId w:val="12"/>
  </w:num>
  <w:num w:numId="16">
    <w:abstractNumId w:val="23"/>
  </w:num>
  <w:num w:numId="17">
    <w:abstractNumId w:val="28"/>
  </w:num>
  <w:num w:numId="18">
    <w:abstractNumId w:val="17"/>
  </w:num>
  <w:num w:numId="19">
    <w:abstractNumId w:val="20"/>
  </w:num>
  <w:num w:numId="20">
    <w:abstractNumId w:val="27"/>
  </w:num>
  <w:num w:numId="21">
    <w:abstractNumId w:val="18"/>
  </w:num>
  <w:num w:numId="22">
    <w:abstractNumId w:val="7"/>
  </w:num>
  <w:num w:numId="23">
    <w:abstractNumId w:val="19"/>
  </w:num>
  <w:num w:numId="24">
    <w:abstractNumId w:val="10"/>
  </w:num>
  <w:num w:numId="25">
    <w:abstractNumId w:val="25"/>
  </w:num>
  <w:num w:numId="26">
    <w:abstractNumId w:val="24"/>
  </w:num>
  <w:num w:numId="27">
    <w:abstractNumId w:val="16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20996"/>
    <w:rsid w:val="00035749"/>
    <w:rsid w:val="000375E5"/>
    <w:rsid w:val="00037A19"/>
    <w:rsid w:val="00051525"/>
    <w:rsid w:val="00061975"/>
    <w:rsid w:val="00061FCC"/>
    <w:rsid w:val="0006720C"/>
    <w:rsid w:val="00072A93"/>
    <w:rsid w:val="00092B11"/>
    <w:rsid w:val="000A2F53"/>
    <w:rsid w:val="000B6AE6"/>
    <w:rsid w:val="000F1918"/>
    <w:rsid w:val="00106CA2"/>
    <w:rsid w:val="001216DB"/>
    <w:rsid w:val="0012427D"/>
    <w:rsid w:val="00182E53"/>
    <w:rsid w:val="00194980"/>
    <w:rsid w:val="00197003"/>
    <w:rsid w:val="001A153F"/>
    <w:rsid w:val="001B0CE6"/>
    <w:rsid w:val="001B5164"/>
    <w:rsid w:val="001C3F71"/>
    <w:rsid w:val="001D2F78"/>
    <w:rsid w:val="001D3969"/>
    <w:rsid w:val="001E5248"/>
    <w:rsid w:val="001E7C03"/>
    <w:rsid w:val="001F1AA5"/>
    <w:rsid w:val="00203981"/>
    <w:rsid w:val="00204BD8"/>
    <w:rsid w:val="00216D42"/>
    <w:rsid w:val="0022215C"/>
    <w:rsid w:val="00225E10"/>
    <w:rsid w:val="00230172"/>
    <w:rsid w:val="00261F3C"/>
    <w:rsid w:val="002831DA"/>
    <w:rsid w:val="002849BE"/>
    <w:rsid w:val="00287633"/>
    <w:rsid w:val="002900F4"/>
    <w:rsid w:val="002C5351"/>
    <w:rsid w:val="002D4B75"/>
    <w:rsid w:val="002D5C1C"/>
    <w:rsid w:val="002E21B5"/>
    <w:rsid w:val="002E3AE5"/>
    <w:rsid w:val="002F05DA"/>
    <w:rsid w:val="002F1542"/>
    <w:rsid w:val="00302085"/>
    <w:rsid w:val="00331DFE"/>
    <w:rsid w:val="003358F5"/>
    <w:rsid w:val="00343B8B"/>
    <w:rsid w:val="00367D3E"/>
    <w:rsid w:val="003B4794"/>
    <w:rsid w:val="003E255F"/>
    <w:rsid w:val="003E26A6"/>
    <w:rsid w:val="003F3BDC"/>
    <w:rsid w:val="00406539"/>
    <w:rsid w:val="00407CC2"/>
    <w:rsid w:val="0042566A"/>
    <w:rsid w:val="00450315"/>
    <w:rsid w:val="00464369"/>
    <w:rsid w:val="00466528"/>
    <w:rsid w:val="0046683F"/>
    <w:rsid w:val="00473D45"/>
    <w:rsid w:val="00474349"/>
    <w:rsid w:val="00474F8B"/>
    <w:rsid w:val="0048141A"/>
    <w:rsid w:val="00490D9A"/>
    <w:rsid w:val="004B6FC1"/>
    <w:rsid w:val="004B7B9F"/>
    <w:rsid w:val="004C2292"/>
    <w:rsid w:val="005014BC"/>
    <w:rsid w:val="0051395F"/>
    <w:rsid w:val="00523191"/>
    <w:rsid w:val="00524662"/>
    <w:rsid w:val="00524BF0"/>
    <w:rsid w:val="00530CB8"/>
    <w:rsid w:val="00533654"/>
    <w:rsid w:val="00535AF8"/>
    <w:rsid w:val="005362BF"/>
    <w:rsid w:val="00556DBF"/>
    <w:rsid w:val="00564037"/>
    <w:rsid w:val="0057036E"/>
    <w:rsid w:val="00573896"/>
    <w:rsid w:val="005B31C8"/>
    <w:rsid w:val="005C0903"/>
    <w:rsid w:val="005D1802"/>
    <w:rsid w:val="005D7495"/>
    <w:rsid w:val="005E2E79"/>
    <w:rsid w:val="005E7062"/>
    <w:rsid w:val="005E70AE"/>
    <w:rsid w:val="00634A72"/>
    <w:rsid w:val="006604C4"/>
    <w:rsid w:val="00682684"/>
    <w:rsid w:val="00697ACA"/>
    <w:rsid w:val="006A2321"/>
    <w:rsid w:val="006B0B6B"/>
    <w:rsid w:val="006B4FEF"/>
    <w:rsid w:val="006D053E"/>
    <w:rsid w:val="006D43B9"/>
    <w:rsid w:val="006D6A64"/>
    <w:rsid w:val="006E0F97"/>
    <w:rsid w:val="006E7F7F"/>
    <w:rsid w:val="00701F3D"/>
    <w:rsid w:val="00722749"/>
    <w:rsid w:val="00723DB9"/>
    <w:rsid w:val="00744AC6"/>
    <w:rsid w:val="007528DB"/>
    <w:rsid w:val="00791264"/>
    <w:rsid w:val="007B5AD1"/>
    <w:rsid w:val="007B720F"/>
    <w:rsid w:val="007F6FDE"/>
    <w:rsid w:val="008022C3"/>
    <w:rsid w:val="00807EE8"/>
    <w:rsid w:val="00807F67"/>
    <w:rsid w:val="00836DE2"/>
    <w:rsid w:val="00847E7E"/>
    <w:rsid w:val="00876124"/>
    <w:rsid w:val="00883510"/>
    <w:rsid w:val="008851AD"/>
    <w:rsid w:val="008A57FD"/>
    <w:rsid w:val="008C64B5"/>
    <w:rsid w:val="008D2D1B"/>
    <w:rsid w:val="008D3021"/>
    <w:rsid w:val="008E0630"/>
    <w:rsid w:val="008E6730"/>
    <w:rsid w:val="00907ECE"/>
    <w:rsid w:val="00946288"/>
    <w:rsid w:val="009507F0"/>
    <w:rsid w:val="0097193A"/>
    <w:rsid w:val="00972503"/>
    <w:rsid w:val="0097353F"/>
    <w:rsid w:val="00973D2A"/>
    <w:rsid w:val="0099048A"/>
    <w:rsid w:val="009A0332"/>
    <w:rsid w:val="009A1446"/>
    <w:rsid w:val="009A4583"/>
    <w:rsid w:val="009A5285"/>
    <w:rsid w:val="009E2872"/>
    <w:rsid w:val="009E3E1A"/>
    <w:rsid w:val="009E49E9"/>
    <w:rsid w:val="009E522F"/>
    <w:rsid w:val="009F306F"/>
    <w:rsid w:val="00A11853"/>
    <w:rsid w:val="00A22497"/>
    <w:rsid w:val="00A72E9F"/>
    <w:rsid w:val="00A815FB"/>
    <w:rsid w:val="00A84840"/>
    <w:rsid w:val="00A86340"/>
    <w:rsid w:val="00AA3700"/>
    <w:rsid w:val="00AA5CA6"/>
    <w:rsid w:val="00AB5EF7"/>
    <w:rsid w:val="00AC346C"/>
    <w:rsid w:val="00B05E22"/>
    <w:rsid w:val="00B3354C"/>
    <w:rsid w:val="00B356E9"/>
    <w:rsid w:val="00B35A84"/>
    <w:rsid w:val="00B4361E"/>
    <w:rsid w:val="00B558C2"/>
    <w:rsid w:val="00B55D05"/>
    <w:rsid w:val="00B571D1"/>
    <w:rsid w:val="00B6001A"/>
    <w:rsid w:val="00B63333"/>
    <w:rsid w:val="00BD1242"/>
    <w:rsid w:val="00BD3A7B"/>
    <w:rsid w:val="00BF4439"/>
    <w:rsid w:val="00C01845"/>
    <w:rsid w:val="00C121D3"/>
    <w:rsid w:val="00C14494"/>
    <w:rsid w:val="00C40032"/>
    <w:rsid w:val="00C42BDF"/>
    <w:rsid w:val="00C5488E"/>
    <w:rsid w:val="00C70F47"/>
    <w:rsid w:val="00C77D7C"/>
    <w:rsid w:val="00C82E51"/>
    <w:rsid w:val="00C84ECA"/>
    <w:rsid w:val="00CA13A8"/>
    <w:rsid w:val="00CA4350"/>
    <w:rsid w:val="00CC22E4"/>
    <w:rsid w:val="00CE5883"/>
    <w:rsid w:val="00D41D42"/>
    <w:rsid w:val="00D46474"/>
    <w:rsid w:val="00D50463"/>
    <w:rsid w:val="00D65C2C"/>
    <w:rsid w:val="00D70831"/>
    <w:rsid w:val="00D7651B"/>
    <w:rsid w:val="00D96252"/>
    <w:rsid w:val="00DA1329"/>
    <w:rsid w:val="00DC37A4"/>
    <w:rsid w:val="00DD3795"/>
    <w:rsid w:val="00DE3E3E"/>
    <w:rsid w:val="00DF066A"/>
    <w:rsid w:val="00DF571B"/>
    <w:rsid w:val="00DF63DB"/>
    <w:rsid w:val="00E10F44"/>
    <w:rsid w:val="00E16CE9"/>
    <w:rsid w:val="00E31EC4"/>
    <w:rsid w:val="00E359F8"/>
    <w:rsid w:val="00E703D9"/>
    <w:rsid w:val="00E709D2"/>
    <w:rsid w:val="00E71CD4"/>
    <w:rsid w:val="00E802C4"/>
    <w:rsid w:val="00EB1564"/>
    <w:rsid w:val="00EC008F"/>
    <w:rsid w:val="00ED17F0"/>
    <w:rsid w:val="00EE4D4C"/>
    <w:rsid w:val="00EF7EBF"/>
    <w:rsid w:val="00F35C86"/>
    <w:rsid w:val="00F40C40"/>
    <w:rsid w:val="00F4606E"/>
    <w:rsid w:val="00F773BE"/>
    <w:rsid w:val="00F94BEE"/>
    <w:rsid w:val="00FB4196"/>
    <w:rsid w:val="00FC478D"/>
    <w:rsid w:val="00FD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5C86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5D7495"/>
    <w:pPr>
      <w:numPr>
        <w:numId w:val="1"/>
      </w:numPr>
      <w:ind w:left="364"/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basedOn w:val="Domylnaczcionkaakapitu"/>
    <w:link w:val="Nagwek1"/>
    <w:uiPriority w:val="9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Pismo przekazujące raport do KRMC za IV kwartał 2020_SMK.docx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0E8AE-A75A-4DB2-8CE3-60DC31AAB6C6}"/>
</file>

<file path=customXml/itemProps2.xml><?xml version="1.0" encoding="utf-8"?>
<ds:datastoreItem xmlns:ds="http://schemas.openxmlformats.org/officeDocument/2006/customXml" ds:itemID="{4FF61A56-F6D5-497B-943A-C92C54FF61C7}"/>
</file>

<file path=customXml/itemProps3.xml><?xml version="1.0" encoding="utf-8"?>
<ds:datastoreItem xmlns:ds="http://schemas.openxmlformats.org/officeDocument/2006/customXml" ds:itemID="{F4E7ECA4-DED4-449D-8637-38D3276596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CeZ główny</vt:lpstr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CeZ główny</dc:title>
  <dc:subject/>
  <dc:creator>CeZ</dc:creator>
  <cp:keywords/>
  <dc:description/>
  <cp:lastModifiedBy>Kozicka Karolina</cp:lastModifiedBy>
  <cp:revision>34</cp:revision>
  <dcterms:created xsi:type="dcterms:W3CDTF">2020-07-30T17:07:00Z</dcterms:created>
  <dcterms:modified xsi:type="dcterms:W3CDTF">2021-01-13T10:21:00Z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ZnakPisma">
    <vt:lpwstr>WWP.070.4.2020.11</vt:lpwstr>
  </property>
  <property fmtid="{D5CDD505-2E9C-101B-9397-08002B2CF9AE}" pid="4" name="UNPPisma">
    <vt:lpwstr>2021-00934</vt:lpwstr>
  </property>
  <property fmtid="{D5CDD505-2E9C-101B-9397-08002B2CF9AE}" pid="5" name="ZnakSprawy">
    <vt:lpwstr>WWP.070.4.2020</vt:lpwstr>
  </property>
  <property fmtid="{D5CDD505-2E9C-101B-9397-08002B2CF9AE}" pid="6" name="ZnakSprawyPrzedPrzeniesieniem">
    <vt:lpwstr/>
  </property>
  <property fmtid="{D5CDD505-2E9C-101B-9397-08002B2CF9AE}" pid="7" name="Autor">
    <vt:lpwstr>Kozicka Karolina</vt:lpwstr>
  </property>
  <property fmtid="{D5CDD505-2E9C-101B-9397-08002B2CF9AE}" pid="8" name="AutorInicjaly">
    <vt:lpwstr>kk</vt:lpwstr>
  </property>
  <property fmtid="{D5CDD505-2E9C-101B-9397-08002B2CF9AE}" pid="9" name="AutorNrTelefonu">
    <vt:lpwstr>--</vt:lpwstr>
  </property>
  <property fmtid="{D5CDD505-2E9C-101B-9397-08002B2CF9AE}" pid="10" name="Stanowisko">
    <vt:lpwstr>specjalista</vt:lpwstr>
  </property>
  <property fmtid="{D5CDD505-2E9C-101B-9397-08002B2CF9AE}" pid="11" name="OpisPisma">
    <vt:lpwstr>Raport na KRMC za IV kwartał</vt:lpwstr>
  </property>
  <property fmtid="{D5CDD505-2E9C-101B-9397-08002B2CF9AE}" pid="12" name="Komorka">
    <vt:lpwstr>Wydział Wsparcia Projektów</vt:lpwstr>
  </property>
  <property fmtid="{D5CDD505-2E9C-101B-9397-08002B2CF9AE}" pid="13" name="KodKomorki">
    <vt:lpwstr>WWP</vt:lpwstr>
  </property>
  <property fmtid="{D5CDD505-2E9C-101B-9397-08002B2CF9AE}" pid="14" name="AktualnaData">
    <vt:lpwstr>2021-01-15</vt:lpwstr>
  </property>
  <property fmtid="{D5CDD505-2E9C-101B-9397-08002B2CF9AE}" pid="15" name="Wydzial">
    <vt:lpwstr>Wydział Wsparcia Projektów</vt:lpwstr>
  </property>
  <property fmtid="{D5CDD505-2E9C-101B-9397-08002B2CF9AE}" pid="16" name="KodWydzialu">
    <vt:lpwstr>WWP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SEKRETARIAT KRMC.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>krmc@mc.gov.pl</vt:lpwstr>
  </property>
  <property fmtid="{D5CDD505-2E9C-101B-9397-08002B2CF9AE}" pid="34" name="DataNaPismie">
    <vt:lpwstr/>
  </property>
  <property fmtid="{D5CDD505-2E9C-101B-9397-08002B2CF9AE}" pid="35" name="adresaciDW">
    <vt:lpwstr>MINISTERSTWO ZDROWIA</vt:lpwstr>
  </property>
  <property fmtid="{D5CDD505-2E9C-101B-9397-08002B2CF9AE}" pid="36" name="adresaciDW2">
    <vt:lpwstr>MINISTERSTWO ZDROWIA, ul. MIODOWA 15, 00-952 WARSZAWA;  </vt:lpwstr>
  </property>
  <property fmtid="{D5CDD505-2E9C-101B-9397-08002B2CF9AE}" pid="37" name="DaneJednostki1">
    <vt:lpwstr>Centrum Systemów Informacyjnych Ochrony Zdrowia</vt:lpwstr>
  </property>
  <property fmtid="{D5CDD505-2E9C-101B-9397-08002B2CF9AE}" pid="38" name="PolaDodatkowe1">
    <vt:lpwstr>Centrum Systemów Informacyjnych Ochrony Zdrowia</vt:lpwstr>
  </property>
  <property fmtid="{D5CDD505-2E9C-101B-9397-08002B2CF9AE}" pid="39" name="DaneJednostki2">
    <vt:lpwstr>Warszawa</vt:lpwstr>
  </property>
  <property fmtid="{D5CDD505-2E9C-101B-9397-08002B2CF9AE}" pid="40" name="PolaDodatkowe2">
    <vt:lpwstr>Warszawa</vt:lpwstr>
  </property>
  <property fmtid="{D5CDD505-2E9C-101B-9397-08002B2CF9AE}" pid="41" name="DaneJednostki3">
    <vt:lpwstr>00-184</vt:lpwstr>
  </property>
  <property fmtid="{D5CDD505-2E9C-101B-9397-08002B2CF9AE}" pid="42" name="PolaDodatkowe3">
    <vt:lpwstr>00-184</vt:lpwstr>
  </property>
  <property fmtid="{D5CDD505-2E9C-101B-9397-08002B2CF9AE}" pid="43" name="DaneJednostki4">
    <vt:lpwstr>ul. Stanisława Dubois</vt:lpwstr>
  </property>
  <property fmtid="{D5CDD505-2E9C-101B-9397-08002B2CF9AE}" pid="44" name="PolaDodatkowe4">
    <vt:lpwstr>ul. Stanisława Dubois</vt:lpwstr>
  </property>
  <property fmtid="{D5CDD505-2E9C-101B-9397-08002B2CF9AE}" pid="45" name="DaneJednostki5">
    <vt:lpwstr>5A</vt:lpwstr>
  </property>
  <property fmtid="{D5CDD505-2E9C-101B-9397-08002B2CF9AE}" pid="46" name="PolaDodatkowe5">
    <vt:lpwstr>5A</vt:lpwstr>
  </property>
  <property fmtid="{D5CDD505-2E9C-101B-9397-08002B2CF9AE}" pid="47" name="DaneJednostki6">
    <vt:lpwstr/>
  </property>
  <property fmtid="{D5CDD505-2E9C-101B-9397-08002B2CF9AE}" pid="48" name="PolaDodatkowe6">
    <vt:lpwstr/>
  </property>
  <property fmtid="{D5CDD505-2E9C-101B-9397-08002B2CF9AE}" pid="49" name="DaneJednostki7">
    <vt:lpwstr>+48 22 597-09-27</vt:lpwstr>
  </property>
  <property fmtid="{D5CDD505-2E9C-101B-9397-08002B2CF9AE}" pid="50" name="PolaDodatkowe7">
    <vt:lpwstr>+48 22 597-09-27</vt:lpwstr>
  </property>
  <property fmtid="{D5CDD505-2E9C-101B-9397-08002B2CF9AE}" pid="51" name="DaneJednostki8">
    <vt:lpwstr>+48 22 597-09-47</vt:lpwstr>
  </property>
  <property fmtid="{D5CDD505-2E9C-101B-9397-08002B2CF9AE}" pid="52" name="PolaDodatkowe8">
    <vt:lpwstr>+48 22 597-09-47</vt:lpwstr>
  </property>
  <property fmtid="{D5CDD505-2E9C-101B-9397-08002B2CF9AE}" pid="53" name="DaneJednostki9">
    <vt:lpwstr>biuro@csioz.gov.pl</vt:lpwstr>
  </property>
  <property fmtid="{D5CDD505-2E9C-101B-9397-08002B2CF9AE}" pid="54" name="PolaDodatkowe9">
    <vt:lpwstr>biuro@csioz.gov.pl</vt:lpwstr>
  </property>
  <property fmtid="{D5CDD505-2E9C-101B-9397-08002B2CF9AE}" pid="55" name="KodKreskowy">
    <vt:lpwstr/>
  </property>
  <property fmtid="{D5CDD505-2E9C-101B-9397-08002B2CF9AE}" pid="56" name="TrescPisma">
    <vt:lpwstr/>
  </property>
</Properties>
</file>